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335D1" w14:textId="7D2BD783" w:rsidR="00CA2E0E" w:rsidRPr="00531CAB" w:rsidRDefault="000266F0" w:rsidP="00FE5094">
      <w:pPr>
        <w:ind w:right="-300"/>
        <w:jc w:val="right"/>
        <w:rPr>
          <w:rFonts w:ascii="Tahoma" w:hAnsi="Tahoma" w:cs="Tahoma"/>
        </w:rPr>
      </w:pPr>
      <w:r w:rsidRPr="00531CAB">
        <w:rPr>
          <w:rFonts w:ascii="Tahoma" w:hAnsi="Tahoma" w:cs="Tahoma"/>
        </w:rPr>
        <w:t xml:space="preserve">Mszana, </w:t>
      </w:r>
      <w:r w:rsidR="00531CAB" w:rsidRPr="00531CAB">
        <w:rPr>
          <w:rFonts w:ascii="Tahoma" w:hAnsi="Tahoma" w:cs="Tahoma"/>
        </w:rPr>
        <w:t>08.05.</w:t>
      </w:r>
      <w:r w:rsidRPr="00531CAB">
        <w:rPr>
          <w:rFonts w:ascii="Tahoma" w:hAnsi="Tahoma" w:cs="Tahoma"/>
        </w:rPr>
        <w:t>202</w:t>
      </w:r>
      <w:r w:rsidR="00C22627" w:rsidRPr="00531CAB">
        <w:rPr>
          <w:rFonts w:ascii="Tahoma" w:hAnsi="Tahoma" w:cs="Tahoma"/>
        </w:rPr>
        <w:t>4</w:t>
      </w:r>
      <w:r w:rsidRPr="00531CAB">
        <w:rPr>
          <w:rFonts w:ascii="Tahoma" w:hAnsi="Tahoma" w:cs="Tahoma"/>
        </w:rPr>
        <w:t>r.</w:t>
      </w:r>
    </w:p>
    <w:p w14:paraId="425730C1" w14:textId="77777777" w:rsidR="00CA2E0E" w:rsidRPr="00531CAB" w:rsidRDefault="00CA2E0E" w:rsidP="00CA2E0E">
      <w:pPr>
        <w:ind w:right="-300"/>
        <w:jc w:val="center"/>
        <w:rPr>
          <w:rFonts w:ascii="Tahoma" w:hAnsi="Tahoma" w:cs="Tahoma"/>
        </w:rPr>
      </w:pPr>
    </w:p>
    <w:p w14:paraId="14FAFDE5" w14:textId="2BE8260D" w:rsidR="00CA2E0E" w:rsidRPr="00531CAB" w:rsidRDefault="00CA2E0E" w:rsidP="00CA2E0E">
      <w:pPr>
        <w:spacing w:line="720" w:lineRule="auto"/>
        <w:jc w:val="center"/>
        <w:rPr>
          <w:rFonts w:ascii="Tahoma" w:hAnsi="Tahoma" w:cs="Tahoma"/>
          <w:b/>
        </w:rPr>
      </w:pPr>
      <w:r w:rsidRPr="00531CAB">
        <w:rPr>
          <w:rFonts w:ascii="Tahoma" w:hAnsi="Tahoma" w:cs="Tahoma"/>
          <w:b/>
        </w:rPr>
        <w:t>INFORMACJA Z OTWARCIA OFERT</w:t>
      </w:r>
    </w:p>
    <w:p w14:paraId="7BEAED5D" w14:textId="3DA2B046" w:rsidR="00CA2E0E" w:rsidRPr="00531CAB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Tahoma" w:hAnsi="Tahoma" w:cs="Tahoma"/>
        </w:rPr>
      </w:pPr>
      <w:r w:rsidRPr="00531CAB">
        <w:rPr>
          <w:rFonts w:ascii="Tahoma" w:hAnsi="Tahoma" w:cs="Tahoma"/>
        </w:rPr>
        <w:t xml:space="preserve">Dotyczy: </w:t>
      </w:r>
      <w:r w:rsidRPr="00531CAB">
        <w:rPr>
          <w:rFonts w:ascii="Tahoma" w:hAnsi="Tahoma" w:cs="Tahoma"/>
        </w:rPr>
        <w:tab/>
        <w:t xml:space="preserve">postępowania o udzielenie zamówienia publicznego w trybie podstawowym bez negocjacji na </w:t>
      </w:r>
      <w:r w:rsidRPr="00531CAB">
        <w:rPr>
          <w:rFonts w:ascii="Tahoma" w:hAnsi="Tahoma" w:cs="Tahoma"/>
          <w:b/>
          <w:bCs/>
        </w:rPr>
        <w:t>„</w:t>
      </w:r>
      <w:r w:rsidR="00531CAB">
        <w:rPr>
          <w:rFonts w:ascii="Tahoma" w:hAnsi="Tahoma" w:cs="Tahoma"/>
          <w:b/>
          <w:bCs/>
        </w:rPr>
        <w:t>Kompleksowa dostawa gazu ziemnego dla obiektów Gminy Mszana i jej jednostek organizacyjnych</w:t>
      </w:r>
      <w:r w:rsidRPr="00531CAB">
        <w:rPr>
          <w:rFonts w:ascii="Tahoma" w:hAnsi="Tahoma" w:cs="Tahoma"/>
          <w:b/>
          <w:bCs/>
        </w:rPr>
        <w:t>”</w:t>
      </w:r>
    </w:p>
    <w:p w14:paraId="033BBFBA" w14:textId="643C4C2C" w:rsidR="00CA2E0E" w:rsidRPr="00531CAB" w:rsidRDefault="00CA2E0E" w:rsidP="00CA2E0E">
      <w:pPr>
        <w:spacing w:after="360" w:line="276" w:lineRule="auto"/>
        <w:rPr>
          <w:rFonts w:ascii="Tahoma" w:hAnsi="Tahoma" w:cs="Tahoma"/>
        </w:rPr>
      </w:pPr>
      <w:r w:rsidRPr="00531CAB">
        <w:rPr>
          <w:rFonts w:ascii="Tahoma" w:hAnsi="Tahoma" w:cs="Tahoma"/>
        </w:rPr>
        <w:t xml:space="preserve">Zamawiający na podstawie art. 222 ust. 5 ustawy z dnia 11 września 2019r. Prawo zamówień publicznych (t. j. Dz. U. 2023 poz. 1605 ze zm.) przekazuje informacje o ofertach, które zostały otwarte w dniu </w:t>
      </w:r>
      <w:r w:rsidR="00531CAB">
        <w:rPr>
          <w:rFonts w:ascii="Tahoma" w:hAnsi="Tahoma" w:cs="Tahoma"/>
        </w:rPr>
        <w:t>08.05</w:t>
      </w:r>
      <w:r w:rsidRPr="00531CAB">
        <w:rPr>
          <w:rFonts w:ascii="Tahoma" w:hAnsi="Tahoma" w:cs="Tahoma"/>
        </w:rPr>
        <w:t xml:space="preserve">.2024r.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4675"/>
        <w:gridCol w:w="1887"/>
      </w:tblGrid>
      <w:tr w:rsidR="00531CAB" w:rsidRPr="00531CAB" w14:paraId="3C65DF3E" w14:textId="77777777" w:rsidTr="00531CAB">
        <w:trPr>
          <w:jc w:val="center"/>
        </w:trPr>
        <w:tc>
          <w:tcPr>
            <w:tcW w:w="1200" w:type="dxa"/>
            <w:vAlign w:val="center"/>
          </w:tcPr>
          <w:p w14:paraId="2636F6F2" w14:textId="77777777" w:rsidR="00531CAB" w:rsidRPr="00531CAB" w:rsidRDefault="00531CAB" w:rsidP="00F90F55">
            <w:pPr>
              <w:pStyle w:val="Nagwek4"/>
            </w:pPr>
            <w:bookmarkStart w:id="0" w:name="_Hlk144907167"/>
            <w:r w:rsidRPr="00531CAB">
              <w:t>Nr oferty</w:t>
            </w:r>
          </w:p>
        </w:tc>
        <w:tc>
          <w:tcPr>
            <w:tcW w:w="4675" w:type="dxa"/>
            <w:vAlign w:val="center"/>
          </w:tcPr>
          <w:p w14:paraId="25AC7A7C" w14:textId="77777777" w:rsidR="00531CAB" w:rsidRPr="00531CAB" w:rsidRDefault="00531CAB" w:rsidP="00F90F55">
            <w:pPr>
              <w:pStyle w:val="Nagwek4"/>
            </w:pPr>
            <w:r w:rsidRPr="00531CAB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87" w:type="dxa"/>
            <w:vAlign w:val="center"/>
          </w:tcPr>
          <w:p w14:paraId="64E3A5FC" w14:textId="6C3B36A4" w:rsidR="00531CAB" w:rsidRPr="00531CAB" w:rsidRDefault="00531CAB" w:rsidP="00EE1AAA">
            <w:pPr>
              <w:pStyle w:val="Nagwek4"/>
              <w:ind w:left="0"/>
            </w:pPr>
            <w:r w:rsidRPr="00531CAB">
              <w:t>Cena oferty - brutto</w:t>
            </w:r>
          </w:p>
        </w:tc>
      </w:tr>
      <w:tr w:rsidR="00531CAB" w:rsidRPr="00531CAB" w14:paraId="40EB0FD0" w14:textId="77777777" w:rsidTr="00531CAB">
        <w:trPr>
          <w:trHeight w:val="772"/>
          <w:jc w:val="center"/>
        </w:trPr>
        <w:tc>
          <w:tcPr>
            <w:tcW w:w="1200" w:type="dxa"/>
            <w:vAlign w:val="center"/>
          </w:tcPr>
          <w:p w14:paraId="2B32178E" w14:textId="77777777" w:rsidR="00531CAB" w:rsidRPr="00531CAB" w:rsidRDefault="00531CAB" w:rsidP="00F90F55">
            <w:pPr>
              <w:jc w:val="center"/>
              <w:rPr>
                <w:rFonts w:ascii="Tahoma" w:hAnsi="Tahoma" w:cs="Tahoma"/>
              </w:rPr>
            </w:pPr>
            <w:r w:rsidRPr="00531CAB">
              <w:rPr>
                <w:rFonts w:ascii="Tahoma" w:hAnsi="Tahoma" w:cs="Tahoma"/>
              </w:rPr>
              <w:t>1.</w:t>
            </w:r>
          </w:p>
        </w:tc>
        <w:tc>
          <w:tcPr>
            <w:tcW w:w="4675" w:type="dxa"/>
            <w:vAlign w:val="center"/>
          </w:tcPr>
          <w:p w14:paraId="4C572F84" w14:textId="77777777" w:rsidR="00531CAB" w:rsidRDefault="00531CAB" w:rsidP="00FE509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UNIMOT ENERGIA I GAZ Sp. Z O. O. </w:t>
            </w:r>
          </w:p>
          <w:p w14:paraId="3D24D8C3" w14:textId="77777777" w:rsidR="00531CAB" w:rsidRDefault="00531CAB" w:rsidP="00FE509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ALEJE JEROZOLIMSKIE 142B</w:t>
            </w:r>
          </w:p>
          <w:p w14:paraId="24CFF4EA" w14:textId="77777777" w:rsidR="00531CAB" w:rsidRDefault="00531CAB" w:rsidP="00FE509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02-305 WARSZAWA</w:t>
            </w:r>
          </w:p>
          <w:p w14:paraId="72A98DA1" w14:textId="3CA4278A" w:rsidR="00531CAB" w:rsidRPr="00531CAB" w:rsidRDefault="00531CAB" w:rsidP="00FE509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NIP: 973-042-14-40</w:t>
            </w:r>
          </w:p>
        </w:tc>
        <w:tc>
          <w:tcPr>
            <w:tcW w:w="1887" w:type="dxa"/>
            <w:vAlign w:val="center"/>
          </w:tcPr>
          <w:p w14:paraId="6DAB59C3" w14:textId="4AB41A42" w:rsidR="00531CAB" w:rsidRPr="00531CAB" w:rsidRDefault="00531CAB" w:rsidP="00830C9D">
            <w:pPr>
              <w:rPr>
                <w:rFonts w:ascii="Tahoma" w:hAnsi="Tahoma" w:cs="Tahoma"/>
              </w:rPr>
            </w:pPr>
            <w:r w:rsidRPr="00531CA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802.831,47</w:t>
            </w:r>
            <w:r w:rsidRPr="00531CAB">
              <w:rPr>
                <w:rFonts w:ascii="Tahoma" w:hAnsi="Tahoma" w:cs="Tahoma"/>
              </w:rPr>
              <w:t xml:space="preserve"> PLN</w:t>
            </w:r>
          </w:p>
        </w:tc>
      </w:tr>
      <w:tr w:rsidR="00531CAB" w:rsidRPr="00531CAB" w14:paraId="54D4B4AE" w14:textId="77777777" w:rsidTr="00531CAB">
        <w:trPr>
          <w:trHeight w:val="772"/>
          <w:jc w:val="center"/>
        </w:trPr>
        <w:tc>
          <w:tcPr>
            <w:tcW w:w="1200" w:type="dxa"/>
            <w:vAlign w:val="center"/>
          </w:tcPr>
          <w:p w14:paraId="39417AC9" w14:textId="3C7E87F2" w:rsidR="00531CAB" w:rsidRPr="00531CAB" w:rsidRDefault="00531CAB" w:rsidP="00F90F55">
            <w:pPr>
              <w:jc w:val="center"/>
              <w:rPr>
                <w:rFonts w:ascii="Tahoma" w:hAnsi="Tahoma" w:cs="Tahoma"/>
              </w:rPr>
            </w:pPr>
            <w:r w:rsidRPr="00531CAB">
              <w:rPr>
                <w:rFonts w:ascii="Tahoma" w:hAnsi="Tahoma" w:cs="Tahoma"/>
              </w:rPr>
              <w:t>2.</w:t>
            </w:r>
          </w:p>
        </w:tc>
        <w:tc>
          <w:tcPr>
            <w:tcW w:w="4675" w:type="dxa"/>
            <w:vAlign w:val="center"/>
          </w:tcPr>
          <w:p w14:paraId="76E94B25" w14:textId="77777777" w:rsidR="00531CAB" w:rsidRDefault="00531CAB" w:rsidP="00F90F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PGNIG OBRÓT DETALICZNY Sp. Z O. O.</w:t>
            </w:r>
          </w:p>
          <w:p w14:paraId="7E524386" w14:textId="77777777" w:rsidR="00531CAB" w:rsidRDefault="00531CAB" w:rsidP="00F90F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JANA KAZIMIERZA 3</w:t>
            </w:r>
          </w:p>
          <w:p w14:paraId="3CF270C3" w14:textId="77777777" w:rsidR="00531CAB" w:rsidRDefault="00531CAB" w:rsidP="00F90F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01-248 WARSZAWA</w:t>
            </w:r>
          </w:p>
          <w:p w14:paraId="20103A27" w14:textId="16B60A08" w:rsidR="00531CAB" w:rsidRPr="00531CAB" w:rsidRDefault="00531CAB" w:rsidP="00F90F5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NIP: 527</w:t>
            </w:r>
            <w:r w:rsidR="00604644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270-60-82</w:t>
            </w:r>
          </w:p>
        </w:tc>
        <w:tc>
          <w:tcPr>
            <w:tcW w:w="1887" w:type="dxa"/>
            <w:vAlign w:val="center"/>
          </w:tcPr>
          <w:p w14:paraId="2993A86F" w14:textId="2ACD7927" w:rsidR="00531CAB" w:rsidRPr="00531CAB" w:rsidRDefault="00531CAB" w:rsidP="00830C9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872.073,98</w:t>
            </w:r>
            <w:r w:rsidRPr="00531CAB">
              <w:rPr>
                <w:rFonts w:ascii="Tahoma" w:hAnsi="Tahoma" w:cs="Tahoma"/>
              </w:rPr>
              <w:t xml:space="preserve"> PLN</w:t>
            </w:r>
          </w:p>
        </w:tc>
      </w:tr>
      <w:bookmarkEnd w:id="0"/>
    </w:tbl>
    <w:p w14:paraId="5C324DCB" w14:textId="2055EB1C" w:rsidR="00CA2E0E" w:rsidRPr="00531CAB" w:rsidRDefault="00CA2E0E" w:rsidP="00CA2E0E">
      <w:pPr>
        <w:spacing w:line="600" w:lineRule="auto"/>
        <w:rPr>
          <w:rFonts w:ascii="Tahoma" w:hAnsi="Tahoma" w:cs="Tahoma"/>
          <w:b/>
          <w:bCs/>
        </w:rPr>
      </w:pPr>
    </w:p>
    <w:p w14:paraId="6BD0043D" w14:textId="77777777" w:rsidR="00604644" w:rsidRPr="00531CAB" w:rsidRDefault="00604644" w:rsidP="00604644">
      <w:pPr>
        <w:spacing w:line="276" w:lineRule="auto"/>
        <w:ind w:left="4963" w:right="-301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0E8A6F59" w14:textId="77777777" w:rsidR="00604644" w:rsidRPr="00531CAB" w:rsidRDefault="00604644" w:rsidP="00604644">
      <w:pPr>
        <w:spacing w:line="276" w:lineRule="auto"/>
        <w:ind w:left="4963" w:right="-301"/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</w:pPr>
      <w:r w:rsidRPr="00531CAB"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  <w:t xml:space="preserve">                   Z up.  Wójt Gminy Mszana</w:t>
      </w:r>
    </w:p>
    <w:p w14:paraId="6FDE5251" w14:textId="77777777" w:rsidR="00604644" w:rsidRPr="00531CAB" w:rsidRDefault="00604644" w:rsidP="00604644">
      <w:pPr>
        <w:spacing w:line="276" w:lineRule="auto"/>
        <w:ind w:right="-301"/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</w:pPr>
      <w:r w:rsidRPr="00531CAB"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  <w:t xml:space="preserve">                                                                                                        /-/ inż. Joanna Szymańska</w:t>
      </w:r>
      <w:r w:rsidRPr="00531CAB"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  <w:tab/>
      </w:r>
      <w:r w:rsidRPr="00531CAB"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  <w:tab/>
      </w:r>
      <w:r w:rsidRPr="00531CAB"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  <w:tab/>
      </w:r>
      <w:r w:rsidRPr="00531CAB"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  <w:tab/>
      </w:r>
      <w:r w:rsidRPr="00531CAB">
        <w:rPr>
          <w:rFonts w:ascii="Tahoma" w:eastAsia="Lucida Sans Unicode" w:hAnsi="Tahoma" w:cs="Tahoma"/>
          <w:b/>
          <w:bCs/>
          <w:i/>
          <w:iCs/>
          <w:kern w:val="3"/>
          <w:lang w:eastAsia="zh-CN"/>
        </w:rPr>
        <w:tab/>
      </w:r>
    </w:p>
    <w:p w14:paraId="650D945E" w14:textId="77777777" w:rsidR="00581826" w:rsidRPr="00531CAB" w:rsidRDefault="00581826" w:rsidP="00CA2E0E">
      <w:pPr>
        <w:spacing w:line="600" w:lineRule="auto"/>
        <w:rPr>
          <w:rFonts w:ascii="Tahoma" w:hAnsi="Tahoma" w:cs="Tahoma"/>
          <w:b/>
          <w:bCs/>
        </w:rPr>
      </w:pPr>
    </w:p>
    <w:sectPr w:rsidR="00581826" w:rsidRPr="00531CAB" w:rsidSect="0050382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EC07D" w14:textId="77777777" w:rsidR="00503826" w:rsidRDefault="00503826" w:rsidP="00DA5839">
      <w:r>
        <w:separator/>
      </w:r>
    </w:p>
  </w:endnote>
  <w:endnote w:type="continuationSeparator" w:id="0">
    <w:p w14:paraId="2DE7531F" w14:textId="77777777" w:rsidR="00503826" w:rsidRDefault="0050382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DB9BF" w14:textId="77777777" w:rsidR="00503826" w:rsidRDefault="00503826" w:rsidP="00DA5839">
      <w:r>
        <w:separator/>
      </w:r>
    </w:p>
  </w:footnote>
  <w:footnote w:type="continuationSeparator" w:id="0">
    <w:p w14:paraId="39750462" w14:textId="77777777" w:rsidR="00503826" w:rsidRDefault="0050382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3AF316E4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</w:t>
    </w:r>
    <w:r w:rsidR="00BF2843">
      <w:rPr>
        <w:rFonts w:ascii="Tahoma" w:hAnsi="Tahoma" w:cs="Tahoma"/>
      </w:rPr>
      <w:t>3</w:t>
    </w:r>
    <w:r>
      <w:rPr>
        <w:rFonts w:ascii="Tahoma" w:hAnsi="Tahoma" w:cs="Tahoma"/>
      </w:rPr>
      <w:t>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D98F0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288ACB29" w14:textId="77777777" w:rsidR="00216672" w:rsidRDefault="00216672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5384A66C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1CAB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AC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6E6F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6672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3930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382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CAB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BE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1826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598"/>
    <w:rsid w:val="006038E0"/>
    <w:rsid w:val="00603A62"/>
    <w:rsid w:val="00604644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C9D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06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2E0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4F0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A0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902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047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2843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1AAA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BD4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094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0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33DFD"/>
    <w:rsid w:val="0024348D"/>
    <w:rsid w:val="002751B2"/>
    <w:rsid w:val="00282BAD"/>
    <w:rsid w:val="002B0099"/>
    <w:rsid w:val="00360994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E3DE8"/>
    <w:rsid w:val="004F726E"/>
    <w:rsid w:val="00515120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0E89"/>
    <w:rsid w:val="007528C9"/>
    <w:rsid w:val="0075742D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65974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2024-05-08T09:22:00Z</dcterms:modified>
</cp:coreProperties>
</file>